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2C753511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E93B4E">
        <w:rPr>
          <w:rFonts w:ascii="Garamond" w:hAnsi="Garamond"/>
          <w:sz w:val="24"/>
          <w:szCs w:val="24"/>
        </w:rPr>
        <w:t>81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00AF2C9A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93B4E" w:rsidRPr="00665865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https://zakazky.zcu.cz/contract_display_5772.html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209CE20B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584502">
        <w:rPr>
          <w:rFonts w:ascii="Garamond" w:hAnsi="Garamond" w:cs="Arial"/>
          <w:b/>
          <w:sz w:val="22"/>
          <w:szCs w:val="22"/>
        </w:rPr>
        <w:t>1</w:t>
      </w:r>
      <w:r w:rsidR="00E93B4E">
        <w:rPr>
          <w:rFonts w:ascii="Garamond" w:hAnsi="Garamond" w:cs="Arial"/>
          <w:b/>
          <w:sz w:val="22"/>
          <w:szCs w:val="22"/>
        </w:rPr>
        <w:t>9</w:t>
      </w:r>
      <w:r w:rsidR="005759CC">
        <w:rPr>
          <w:rFonts w:ascii="Garamond" w:hAnsi="Garamond" w:cs="Arial"/>
          <w:b/>
          <w:sz w:val="22"/>
          <w:szCs w:val="22"/>
        </w:rPr>
        <w:t>.1</w:t>
      </w:r>
      <w:r w:rsidR="00954FFF">
        <w:rPr>
          <w:rFonts w:ascii="Garamond" w:hAnsi="Garamond" w:cs="Arial"/>
          <w:b/>
          <w:sz w:val="22"/>
          <w:szCs w:val="22"/>
        </w:rPr>
        <w:t>2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560E5B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E93B4E">
        <w:rPr>
          <w:rFonts w:ascii="Garamond" w:hAnsi="Garamond" w:cs="Arial"/>
          <w:b/>
          <w:sz w:val="22"/>
          <w:szCs w:val="22"/>
        </w:rPr>
        <w:t>3</w:t>
      </w:r>
      <w:r w:rsidR="00584C3F">
        <w:rPr>
          <w:rFonts w:ascii="Garamond" w:hAnsi="Garamond" w:cs="Arial"/>
          <w:b/>
          <w:sz w:val="22"/>
          <w:szCs w:val="22"/>
        </w:rPr>
        <w:t>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6"/>
      <w:bookmarkEnd w:id="7"/>
      <w:bookmarkEnd w:id="8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 xml:space="preserve">technická </w:t>
      </w:r>
      <w:r w:rsidR="001B202E" w:rsidRPr="00F4269B">
        <w:rPr>
          <w:rFonts w:ascii="Garamond" w:hAnsi="Garamond" w:cs="Arial"/>
          <w:sz w:val="22"/>
          <w:szCs w:val="22"/>
        </w:rPr>
        <w:lastRenderedPageBreak/>
        <w:t>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ekodesign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</w:t>
      </w:r>
      <w:r w:rsidRPr="00575D52">
        <w:rPr>
          <w:rFonts w:ascii="Garamond" w:hAnsi="Garamond"/>
          <w:sz w:val="22"/>
          <w:szCs w:val="22"/>
        </w:rPr>
        <w:lastRenderedPageBreak/>
        <w:t xml:space="preserve">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>. č. 319/2019 Sb., o energetickém štítkování a ekodesignu výrobků spojených se spotřebou energie) jsou ve vztahu k výše uvedeným výrobkům požadavky na ekodesign stanoveny pro uvádění na trh v ČR, resp. v EU a není tak namístě požadavky na ekodesign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AEB61" w14:textId="77777777" w:rsidR="00FB22E9" w:rsidRDefault="00FB22E9" w:rsidP="00795AAC">
      <w:r>
        <w:separator/>
      </w:r>
    </w:p>
  </w:endnote>
  <w:endnote w:type="continuationSeparator" w:id="0">
    <w:p w14:paraId="44E5D8F6" w14:textId="77777777" w:rsidR="00FB22E9" w:rsidRDefault="00FB22E9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61810C" w14:textId="71712999" w:rsidR="00060BDB" w:rsidRDefault="00060BDB">
    <w:pPr>
      <w:pStyle w:val="Zpat"/>
    </w:pPr>
    <w:r>
      <w:rPr>
        <w:noProof/>
      </w:rPr>
      <w:drawing>
        <wp:inline distT="0" distB="0" distL="0" distR="0" wp14:anchorId="618B9058" wp14:editId="7C6510FD">
          <wp:extent cx="5848985" cy="1095553"/>
          <wp:effectExtent l="0" t="0" r="0" b="952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F45F03" w14:textId="77777777" w:rsidR="00FB22E9" w:rsidRDefault="00FB22E9" w:rsidP="00795AAC">
      <w:r>
        <w:separator/>
      </w:r>
    </w:p>
  </w:footnote>
  <w:footnote w:type="continuationSeparator" w:id="0">
    <w:p w14:paraId="7EA61BD2" w14:textId="77777777" w:rsidR="00FB22E9" w:rsidRDefault="00FB22E9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43A8"/>
    <w:rsid w:val="00127368"/>
    <w:rsid w:val="00134601"/>
    <w:rsid w:val="00136141"/>
    <w:rsid w:val="001418BB"/>
    <w:rsid w:val="0015056F"/>
    <w:rsid w:val="001522CE"/>
    <w:rsid w:val="001537D1"/>
    <w:rsid w:val="00153F4B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23FE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3339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60E5B"/>
    <w:rsid w:val="00571557"/>
    <w:rsid w:val="005759CC"/>
    <w:rsid w:val="00575D52"/>
    <w:rsid w:val="00582A08"/>
    <w:rsid w:val="00582BCE"/>
    <w:rsid w:val="00584502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1874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4FFF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87F81"/>
    <w:rsid w:val="00A90797"/>
    <w:rsid w:val="00A94FD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3FD1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F88"/>
    <w:rsid w:val="00C90B7D"/>
    <w:rsid w:val="00C94B70"/>
    <w:rsid w:val="00C95D02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3B4E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2E9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772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tdzkVdPjOjpO2lbfVklgAKfCTWWvKV1lVK7dOFLSba4=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CGs2gr9uXH6um/njhwLVpVMFtibtA9815m8uM7q6rBo=</DigestValue>
    </Reference>
  </SignedInfo>
  <SignatureValue>HiFhfg5BsrW2cP40kPSUiuu/0/juZ+ubafLrk4T9yJT6zByYHTtIkTwc9L5zBFERa2pXVnowlm4u
u+ORk6n5r85VyD+53uKwpwwF8nsQJeNKOm48wu1Fw81Ysv5ZFLtN6r1pv3c5lV0aqpq5dWha1kDX
XwhBpaDln0RghErQQi1ATz5qYiVgVRD+ZqS924rnJyMIQQMZsDiAO98URT2uPj21aFi3meW4QMTx
mn1F3iefcW7EagxFFjUlTnzhhPIAOY8znJ1QG7nNa8EbE8HF4/CSvk1hnyp2x2HnlexE+rBioo90
Fi0HtgUi3aBGziOi9XZAHk84vB92zFDPI4OoNw==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</Transform>
          <Transform Algorithm="http://www.w3.org/TR/2001/REC-xml-c14n-20010315"/>
        </Transforms>
        <DigestMethod Algorithm="http://www.w3.org/2001/04/xmlenc#sha256"/>
        <DigestValue>gYtClvs4DehchKO4JWR3lC5nZ6HjLTkysh7RSi2NKPo=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hpHlOZzohxMMR1AzCmtAUMBZJ8noD6aHjyL+9KW+5OI=</DigestValue>
      </Reference>
      <Reference URI="/word/endnotes.xml?ContentType=application/vnd.openxmlformats-officedocument.wordprocessingml.endnotes+xml">
        <DigestMethod Algorithm="http://www.w3.org/2001/04/xmlenc#sha256"/>
        <DigestValue>3ZTDnHQEDSt9N6H06kmkxDm4s8f9eIaTZ8zwdqYbVtU=</DigestValue>
      </Reference>
      <Reference URI="/word/fontTable.xml?ContentType=application/vnd.openxmlformats-officedocument.wordprocessingml.fontTable+xml">
        <DigestMethod Algorithm="http://www.w3.org/2001/04/xmlenc#sha256"/>
        <DigestValue>kTYtXzWCcxZusQb5K0hx+NT0eAOfxiz4i1K2QHD6fR0=</DigestValue>
      </Reference>
      <Reference URI="/word/footer1.xml?ContentType=application/vnd.openxmlformats-officedocument.wordprocessingml.footer+xml">
        <DigestMethod Algorithm="http://www.w3.org/2001/04/xmlenc#sha256"/>
        <DigestValue>Zxi7QNt9nFscrZpP4SbFpqcWTtj4YrMYHkoQNLnKdH0=</DigestValue>
      </Reference>
      <Reference URI="/word/footnotes.xml?ContentType=application/vnd.openxmlformats-officedocument.wordprocessingml.footnotes+xml">
        <DigestMethod Algorithm="http://www.w3.org/2001/04/xmlenc#sha256"/>
        <DigestValue>aNHi7fy67eGO2k/gTjnaNWCV+G2wbAhx2IZnpLh7Q20=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KlIEiwwtqbMx07SOgkzbUxHPtGlO27Bh6UcgPVM/Hxo=</DigestValue>
      </Reference>
      <Reference URI="/word/settings.xml?ContentType=application/vnd.openxmlformats-officedocument.wordprocessingml.settings+xml">
        <DigestMethod Algorithm="http://www.w3.org/2001/04/xmlenc#sha256"/>
        <DigestValue>YMQ3aM38ZeE80q+TO/yA6glRcEPVFtqU1YtK9xBK/sk=</DigestValue>
      </Reference>
      <Reference URI="/word/styles.xml?ContentType=application/vnd.openxmlformats-officedocument.wordprocessingml.styles+xml">
        <DigestMethod Algorithm="http://www.w3.org/2001/04/xmlenc#sha256"/>
        <DigestValue>MSZI1XRrEhOBN+xW5h3reBalQz8ZpZ+vlBK1yMY+1go=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lHyfKBgXAU9VMbcJ9PVXvEHqtCLDTDNpx4p6z/QTKDA=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2022-12-06T11:47:54Z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2022-12-06T11:47:54Z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985E78-6691-4760-9F9C-FE059CE63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24</cp:revision>
  <cp:lastPrinted>2018-08-08T13:48:00Z</cp:lastPrinted>
  <dcterms:created xsi:type="dcterms:W3CDTF">2022-05-19T08:18:00Z</dcterms:created>
  <dcterms:modified xsi:type="dcterms:W3CDTF">2022-12-06T11:47:00Z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